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321A6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BA51994" w14:textId="77777777">
        <w:trPr>
          <w:trHeight w:val="1132"/>
        </w:trPr>
        <w:tc>
          <w:tcPr>
            <w:tcW w:w="10434" w:type="dxa"/>
            <w:shd w:val="clear" w:color="auto" w:fill="auto"/>
          </w:tcPr>
          <w:p w14:paraId="152B9F3D" w14:textId="77777777" w:rsidR="00541CA3" w:rsidRDefault="008C535A" w:rsidP="00844DAA">
            <w:pPr>
              <w:pStyle w:val="Pieddepage"/>
              <w:tabs>
                <w:tab w:val="clear" w:pos="4536"/>
                <w:tab w:val="clear" w:pos="9072"/>
                <w:tab w:val="left" w:pos="851"/>
              </w:tabs>
              <w:jc w:val="center"/>
              <w:rPr>
                <w:noProof/>
                <w:lang w:eastAsia="fr-FR"/>
              </w:rPr>
            </w:pPr>
            <w:r>
              <w:rPr>
                <w:noProof/>
                <w:lang w:eastAsia="fr-FR"/>
              </w:rPr>
              <w:pict w14:anchorId="2FF382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pt;height:47.25pt;visibility:visible">
                  <v:imagedata r:id="rId8" o:title=""/>
                </v:shape>
              </w:pict>
            </w:r>
          </w:p>
          <w:p w14:paraId="45889504"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3C99A9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83C480F"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7D30A1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7E13A19" w14:textId="77777777">
        <w:tc>
          <w:tcPr>
            <w:tcW w:w="9002" w:type="dxa"/>
            <w:shd w:val="clear" w:color="auto" w:fill="66CCFF"/>
          </w:tcPr>
          <w:p w14:paraId="563737E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F694695"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4C5808C" w14:textId="77777777" w:rsidR="009B1CD0" w:rsidRDefault="00E47798" w:rsidP="0083205E">
            <w:pPr>
              <w:pStyle w:val="Titre8"/>
              <w:tabs>
                <w:tab w:val="left" w:pos="851"/>
                <w:tab w:val="right" w:pos="9639"/>
              </w:tabs>
              <w:spacing w:before="120" w:after="120"/>
            </w:pPr>
            <w:r>
              <w:rPr>
                <w:caps/>
                <w:sz w:val="28"/>
                <w:szCs w:val="28"/>
              </w:rPr>
              <w:t>ATTRI1</w:t>
            </w:r>
          </w:p>
        </w:tc>
      </w:tr>
    </w:tbl>
    <w:p w14:paraId="267EB69D" w14:textId="77777777" w:rsidR="009B1CD0" w:rsidRDefault="009B1CD0" w:rsidP="006C4338">
      <w:pPr>
        <w:tabs>
          <w:tab w:val="left" w:pos="851"/>
        </w:tabs>
      </w:pPr>
    </w:p>
    <w:p w14:paraId="66305D3B"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875831D" w14:textId="77777777" w:rsidR="00FE48C9" w:rsidRDefault="00FE48C9" w:rsidP="006C4338">
      <w:pPr>
        <w:pStyle w:val="Corpsdetexte31"/>
        <w:tabs>
          <w:tab w:val="left" w:pos="851"/>
        </w:tabs>
        <w:jc w:val="both"/>
        <w:rPr>
          <w:sz w:val="18"/>
          <w:szCs w:val="18"/>
        </w:rPr>
      </w:pPr>
    </w:p>
    <w:p w14:paraId="7F33D1D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2060AF0" w14:textId="77777777" w:rsidR="00FE48C9" w:rsidRDefault="00FE48C9" w:rsidP="006C4338">
      <w:pPr>
        <w:pStyle w:val="Corpsdetexte31"/>
        <w:tabs>
          <w:tab w:val="left" w:pos="851"/>
        </w:tabs>
        <w:jc w:val="both"/>
        <w:rPr>
          <w:sz w:val="18"/>
          <w:szCs w:val="18"/>
        </w:rPr>
      </w:pPr>
    </w:p>
    <w:p w14:paraId="3CDE46F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6557143" w14:textId="77777777" w:rsidR="00FE48C9" w:rsidRDefault="00FE48C9" w:rsidP="006C4338">
      <w:pPr>
        <w:pStyle w:val="Corpsdetexte31"/>
        <w:tabs>
          <w:tab w:val="left" w:pos="851"/>
        </w:tabs>
        <w:jc w:val="both"/>
        <w:rPr>
          <w:sz w:val="18"/>
          <w:szCs w:val="18"/>
        </w:rPr>
      </w:pPr>
    </w:p>
    <w:p w14:paraId="06E6E7AB"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35233CE" w14:textId="77777777" w:rsidR="00FE48C9" w:rsidRDefault="00FE48C9" w:rsidP="006F3DF9">
      <w:pPr>
        <w:pStyle w:val="Corpsdetexte31"/>
        <w:tabs>
          <w:tab w:val="left" w:pos="851"/>
        </w:tabs>
        <w:jc w:val="both"/>
        <w:rPr>
          <w:sz w:val="18"/>
          <w:szCs w:val="18"/>
        </w:rPr>
      </w:pPr>
    </w:p>
    <w:p w14:paraId="639A57E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32A17C0" w14:textId="77777777" w:rsidR="00FE48C9" w:rsidRDefault="00FE48C9" w:rsidP="005846FB">
      <w:pPr>
        <w:pStyle w:val="Corpsdetexte31"/>
        <w:tabs>
          <w:tab w:val="left" w:pos="851"/>
        </w:tabs>
        <w:jc w:val="both"/>
        <w:rPr>
          <w:sz w:val="18"/>
          <w:szCs w:val="18"/>
        </w:rPr>
      </w:pPr>
    </w:p>
    <w:p w14:paraId="70DDDF6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ACFD37A" w14:textId="77777777" w:rsidR="004C5755" w:rsidRPr="001C7D87" w:rsidRDefault="004C5755" w:rsidP="004C5755">
      <w:pPr>
        <w:jc w:val="both"/>
        <w:rPr>
          <w:rFonts w:ascii="Arial" w:hAnsi="Arial" w:cs="Arial"/>
          <w:i/>
          <w:sz w:val="18"/>
          <w:szCs w:val="18"/>
        </w:rPr>
      </w:pPr>
    </w:p>
    <w:p w14:paraId="61F0A23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F5ABEB" w14:textId="77777777">
        <w:tc>
          <w:tcPr>
            <w:tcW w:w="10277" w:type="dxa"/>
            <w:shd w:val="clear" w:color="auto" w:fill="66CCFF"/>
          </w:tcPr>
          <w:p w14:paraId="678B3ED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2D147F6" w14:textId="77777777" w:rsidR="009B1CD0" w:rsidRDefault="009B1CD0" w:rsidP="006C4338">
      <w:pPr>
        <w:tabs>
          <w:tab w:val="left" w:pos="426"/>
          <w:tab w:val="left" w:pos="851"/>
        </w:tabs>
        <w:jc w:val="both"/>
      </w:pPr>
    </w:p>
    <w:p w14:paraId="11C2904C"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026649C"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BEEACEF" w14:textId="77777777" w:rsidR="009B1CD0" w:rsidRDefault="009B1CD0" w:rsidP="005846FB">
      <w:pPr>
        <w:tabs>
          <w:tab w:val="left" w:pos="426"/>
          <w:tab w:val="left" w:pos="851"/>
        </w:tabs>
        <w:jc w:val="both"/>
        <w:rPr>
          <w:rFonts w:ascii="Arial" w:hAnsi="Arial" w:cs="Arial"/>
        </w:rPr>
      </w:pPr>
    </w:p>
    <w:p w14:paraId="7FD25FDA" w14:textId="77777777" w:rsidR="008C535A" w:rsidRPr="008C535A" w:rsidRDefault="008C535A" w:rsidP="008C535A">
      <w:pPr>
        <w:tabs>
          <w:tab w:val="left" w:pos="426"/>
          <w:tab w:val="left" w:pos="851"/>
        </w:tabs>
        <w:jc w:val="center"/>
        <w:rPr>
          <w:rFonts w:ascii="Arial" w:hAnsi="Arial" w:cs="Arial"/>
        </w:rPr>
      </w:pPr>
      <w:r w:rsidRPr="008C535A">
        <w:rPr>
          <w:rFonts w:ascii="Arial" w:hAnsi="Arial" w:cs="Arial"/>
        </w:rPr>
        <w:t>Maintenance des Installations de Chauffage – Ventilation – Climatisation (CVC)</w:t>
      </w:r>
    </w:p>
    <w:p w14:paraId="5E6D14D4" w14:textId="44B42FE5" w:rsidR="00876A73" w:rsidRDefault="008C535A" w:rsidP="008C535A">
      <w:pPr>
        <w:tabs>
          <w:tab w:val="left" w:pos="426"/>
          <w:tab w:val="left" w:pos="851"/>
        </w:tabs>
        <w:jc w:val="center"/>
        <w:rPr>
          <w:rFonts w:ascii="Arial" w:hAnsi="Arial" w:cs="Arial"/>
        </w:rPr>
      </w:pPr>
      <w:r w:rsidRPr="008C535A">
        <w:rPr>
          <w:rFonts w:ascii="Arial" w:hAnsi="Arial" w:cs="Arial"/>
        </w:rPr>
        <w:t>Numéro du marché : 2025 – 0575</w:t>
      </w:r>
    </w:p>
    <w:p w14:paraId="19C4F836" w14:textId="77777777" w:rsidR="00876A73" w:rsidRDefault="00876A73" w:rsidP="005846FB">
      <w:pPr>
        <w:tabs>
          <w:tab w:val="left" w:pos="426"/>
          <w:tab w:val="left" w:pos="851"/>
        </w:tabs>
        <w:jc w:val="both"/>
        <w:rPr>
          <w:rFonts w:ascii="Arial" w:hAnsi="Arial" w:cs="Arial"/>
        </w:rPr>
      </w:pPr>
    </w:p>
    <w:p w14:paraId="134764A8"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4ED4A16"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E400BA8" w14:textId="77777777" w:rsidR="009B1CD0" w:rsidRDefault="009B1CD0" w:rsidP="00934503">
      <w:pPr>
        <w:tabs>
          <w:tab w:val="left" w:pos="426"/>
          <w:tab w:val="left" w:pos="851"/>
        </w:tabs>
        <w:jc w:val="both"/>
        <w:rPr>
          <w:rFonts w:ascii="Arial" w:hAnsi="Arial" w:cs="Arial"/>
        </w:rPr>
      </w:pPr>
    </w:p>
    <w:p w14:paraId="4A0BE174"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4D50C89" w14:textId="77777777" w:rsidR="009B1CD0" w:rsidRDefault="009B1CD0" w:rsidP="009B45B9">
      <w:pPr>
        <w:tabs>
          <w:tab w:val="left" w:pos="426"/>
          <w:tab w:val="left" w:pos="851"/>
        </w:tabs>
        <w:jc w:val="both"/>
        <w:rPr>
          <w:rFonts w:ascii="Arial" w:hAnsi="Arial" w:cs="Arial"/>
        </w:rPr>
      </w:pPr>
    </w:p>
    <w:p w14:paraId="3C4EC51A"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4EC4E6A"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888F56C" w14:textId="77777777" w:rsidR="009B1CD0" w:rsidRDefault="009B1CD0" w:rsidP="009B45B9">
      <w:pPr>
        <w:pStyle w:val="fcasegauche"/>
        <w:tabs>
          <w:tab w:val="left" w:pos="851"/>
        </w:tabs>
        <w:spacing w:after="0"/>
        <w:rPr>
          <w:rFonts w:ascii="Arial" w:hAnsi="Arial" w:cs="Arial"/>
        </w:rPr>
      </w:pPr>
    </w:p>
    <w:p w14:paraId="693C23EC" w14:textId="77777777" w:rsidR="009B1CD0" w:rsidRDefault="009B1CD0" w:rsidP="006C4338">
      <w:pPr>
        <w:pStyle w:val="fcasegauche"/>
        <w:tabs>
          <w:tab w:val="left" w:pos="851"/>
        </w:tabs>
        <w:spacing w:after="0"/>
        <w:ind w:left="0" w:firstLine="0"/>
        <w:rPr>
          <w:rFonts w:ascii="Arial" w:hAnsi="Arial" w:cs="Arial"/>
        </w:rPr>
      </w:pPr>
    </w:p>
    <w:p w14:paraId="1F116752"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79B56963" w14:textId="77777777" w:rsidR="009B1CD0" w:rsidRDefault="009B1CD0" w:rsidP="005846FB">
      <w:pPr>
        <w:pStyle w:val="fcasegauche"/>
        <w:tabs>
          <w:tab w:val="left" w:pos="851"/>
        </w:tabs>
        <w:spacing w:after="0"/>
        <w:rPr>
          <w:rFonts w:ascii="Arial" w:hAnsi="Arial" w:cs="Arial"/>
        </w:rPr>
      </w:pPr>
    </w:p>
    <w:p w14:paraId="3F98E86F"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6819D2B2" w14:textId="77777777" w:rsidR="006B5057" w:rsidRDefault="006B5057" w:rsidP="005846FB">
      <w:pPr>
        <w:pStyle w:val="fcasegauche"/>
        <w:tabs>
          <w:tab w:val="left" w:pos="851"/>
        </w:tabs>
        <w:spacing w:after="0"/>
        <w:rPr>
          <w:rFonts w:ascii="Arial" w:hAnsi="Arial" w:cs="Arial"/>
        </w:rPr>
      </w:pPr>
    </w:p>
    <w:p w14:paraId="41B4F7D7" w14:textId="77777777" w:rsidR="006B5057" w:rsidRDefault="006B5057" w:rsidP="005846FB">
      <w:pPr>
        <w:pStyle w:val="fcasegauche"/>
        <w:tabs>
          <w:tab w:val="left" w:pos="851"/>
        </w:tabs>
        <w:spacing w:after="0"/>
        <w:rPr>
          <w:rFonts w:ascii="Arial" w:hAnsi="Arial" w:cs="Arial"/>
        </w:rPr>
      </w:pPr>
    </w:p>
    <w:p w14:paraId="5694D2A3" w14:textId="77777777" w:rsidR="006B5057" w:rsidRDefault="006B5057" w:rsidP="005846FB">
      <w:pPr>
        <w:pStyle w:val="fcasegauche"/>
        <w:tabs>
          <w:tab w:val="left" w:pos="851"/>
        </w:tabs>
        <w:spacing w:after="0"/>
        <w:rPr>
          <w:rFonts w:ascii="Arial" w:hAnsi="Arial" w:cs="Arial"/>
        </w:rPr>
      </w:pPr>
    </w:p>
    <w:p w14:paraId="2661A7C2" w14:textId="77777777" w:rsidR="006B5057" w:rsidRDefault="006B5057" w:rsidP="005846FB">
      <w:pPr>
        <w:pStyle w:val="fcasegauche"/>
        <w:tabs>
          <w:tab w:val="left" w:pos="851"/>
        </w:tabs>
        <w:spacing w:after="0"/>
        <w:rPr>
          <w:rFonts w:ascii="Arial" w:hAnsi="Arial" w:cs="Arial"/>
        </w:rPr>
      </w:pPr>
    </w:p>
    <w:p w14:paraId="0B6D9093"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5501BBE" w14:textId="77777777" w:rsidR="006B5057" w:rsidRDefault="006B5057" w:rsidP="005846FB">
      <w:pPr>
        <w:pStyle w:val="fcasegauche"/>
        <w:tabs>
          <w:tab w:val="left" w:pos="851"/>
        </w:tabs>
        <w:spacing w:after="0"/>
        <w:ind w:left="0" w:firstLine="0"/>
        <w:rPr>
          <w:rFonts w:ascii="Arial" w:hAnsi="Arial" w:cs="Arial"/>
        </w:rPr>
      </w:pPr>
    </w:p>
    <w:p w14:paraId="6D44EE4F" w14:textId="77777777" w:rsidR="006B5057" w:rsidRDefault="006B5057" w:rsidP="005846FB">
      <w:pPr>
        <w:pStyle w:val="fcasegauche"/>
        <w:tabs>
          <w:tab w:val="left" w:pos="851"/>
        </w:tabs>
        <w:spacing w:after="0"/>
        <w:ind w:left="0" w:firstLine="0"/>
        <w:rPr>
          <w:rFonts w:ascii="Arial" w:hAnsi="Arial" w:cs="Arial"/>
        </w:rPr>
      </w:pPr>
    </w:p>
    <w:p w14:paraId="14CEE50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652B4C" w14:textId="77777777">
        <w:tc>
          <w:tcPr>
            <w:tcW w:w="10277" w:type="dxa"/>
            <w:shd w:val="clear" w:color="auto" w:fill="66CCFF"/>
          </w:tcPr>
          <w:p w14:paraId="60356B6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03AF240" w14:textId="77777777" w:rsidR="009B1CD0" w:rsidRDefault="009B1CD0" w:rsidP="006C4338">
      <w:pPr>
        <w:tabs>
          <w:tab w:val="left" w:pos="851"/>
        </w:tabs>
      </w:pPr>
    </w:p>
    <w:p w14:paraId="006C73F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BA9A817"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6A260A3" w14:textId="77777777" w:rsidR="009B1CD0" w:rsidRDefault="009B1CD0" w:rsidP="005846FB">
      <w:pPr>
        <w:tabs>
          <w:tab w:val="left" w:pos="851"/>
        </w:tabs>
        <w:rPr>
          <w:rFonts w:ascii="Arial" w:hAnsi="Arial" w:cs="Arial"/>
        </w:rPr>
      </w:pPr>
    </w:p>
    <w:p w14:paraId="6E6209D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2200832" w14:textId="0B856A0F"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CCAP n°</w:t>
      </w:r>
      <w:r w:rsidR="008C535A" w:rsidRPr="008C535A">
        <w:rPr>
          <w:rFonts w:ascii="Arial" w:hAnsi="Arial" w:cs="Arial"/>
          <w:lang w:val="en-GB"/>
        </w:rPr>
        <w:t>2025 – 0575</w:t>
      </w:r>
    </w:p>
    <w:p w14:paraId="61E73B81" w14:textId="1B3B6443"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8C535A">
        <w:rPr>
          <w:rFonts w:ascii="Arial" w:hAnsi="Arial" w:cs="Arial"/>
          <w:lang w:val="en-GB"/>
        </w:rPr>
        <w:t xml:space="preserve"> </w:t>
      </w:r>
      <w:proofErr w:type="spellStart"/>
      <w:r w:rsidR="008C535A" w:rsidRPr="008C535A">
        <w:rPr>
          <w:rFonts w:ascii="Arial" w:hAnsi="Arial" w:cs="Arial"/>
          <w:lang w:val="en-GB"/>
        </w:rPr>
        <w:t>Arrêté</w:t>
      </w:r>
      <w:proofErr w:type="spellEnd"/>
      <w:r w:rsidR="008C535A" w:rsidRPr="008C535A">
        <w:rPr>
          <w:rFonts w:ascii="Arial" w:hAnsi="Arial" w:cs="Arial"/>
          <w:lang w:val="en-GB"/>
        </w:rPr>
        <w:t xml:space="preserve"> du 30 mars 2021 </w:t>
      </w:r>
      <w:proofErr w:type="spellStart"/>
      <w:r w:rsidR="008C535A" w:rsidRPr="008C535A">
        <w:rPr>
          <w:rFonts w:ascii="Arial" w:hAnsi="Arial" w:cs="Arial"/>
          <w:lang w:val="en-GB"/>
        </w:rPr>
        <w:t>portant</w:t>
      </w:r>
      <w:proofErr w:type="spellEnd"/>
      <w:r w:rsidR="008C535A" w:rsidRPr="008C535A">
        <w:rPr>
          <w:rFonts w:ascii="Arial" w:hAnsi="Arial" w:cs="Arial"/>
          <w:lang w:val="en-GB"/>
        </w:rPr>
        <w:t xml:space="preserve"> approbation du cahier des clauses </w:t>
      </w:r>
      <w:proofErr w:type="spellStart"/>
      <w:r w:rsidR="008C535A" w:rsidRPr="008C535A">
        <w:rPr>
          <w:rFonts w:ascii="Arial" w:hAnsi="Arial" w:cs="Arial"/>
          <w:lang w:val="en-GB"/>
        </w:rPr>
        <w:t>administratives</w:t>
      </w:r>
      <w:proofErr w:type="spellEnd"/>
      <w:r w:rsidR="008C535A" w:rsidRPr="008C535A">
        <w:rPr>
          <w:rFonts w:ascii="Arial" w:hAnsi="Arial" w:cs="Arial"/>
          <w:lang w:val="en-GB"/>
        </w:rPr>
        <w:t xml:space="preserve"> </w:t>
      </w:r>
      <w:proofErr w:type="spellStart"/>
      <w:r w:rsidR="008C535A" w:rsidRPr="008C535A">
        <w:rPr>
          <w:rFonts w:ascii="Arial" w:hAnsi="Arial" w:cs="Arial"/>
          <w:lang w:val="en-GB"/>
        </w:rPr>
        <w:t>générales</w:t>
      </w:r>
      <w:proofErr w:type="spellEnd"/>
      <w:r w:rsidR="008C535A" w:rsidRPr="008C535A">
        <w:rPr>
          <w:rFonts w:ascii="Arial" w:hAnsi="Arial" w:cs="Arial"/>
          <w:lang w:val="en-GB"/>
        </w:rPr>
        <w:t xml:space="preserve"> des </w:t>
      </w:r>
      <w:proofErr w:type="spellStart"/>
      <w:r w:rsidR="008C535A" w:rsidRPr="008C535A">
        <w:rPr>
          <w:rFonts w:ascii="Arial" w:hAnsi="Arial" w:cs="Arial"/>
          <w:lang w:val="en-GB"/>
        </w:rPr>
        <w:t>marchés</w:t>
      </w:r>
      <w:proofErr w:type="spellEnd"/>
      <w:r w:rsidR="008C535A" w:rsidRPr="008C535A">
        <w:rPr>
          <w:rFonts w:ascii="Arial" w:hAnsi="Arial" w:cs="Arial"/>
          <w:lang w:val="en-GB"/>
        </w:rPr>
        <w:t xml:space="preserve"> publics de </w:t>
      </w:r>
      <w:proofErr w:type="spellStart"/>
      <w:r w:rsidR="008C535A" w:rsidRPr="008C535A">
        <w:rPr>
          <w:rFonts w:ascii="Arial" w:hAnsi="Arial" w:cs="Arial"/>
          <w:lang w:val="en-GB"/>
        </w:rPr>
        <w:t>fournitures</w:t>
      </w:r>
      <w:proofErr w:type="spellEnd"/>
      <w:r w:rsidR="008C535A" w:rsidRPr="008C535A">
        <w:rPr>
          <w:rFonts w:ascii="Arial" w:hAnsi="Arial" w:cs="Arial"/>
          <w:lang w:val="en-GB"/>
        </w:rPr>
        <w:t xml:space="preserve"> </w:t>
      </w:r>
      <w:proofErr w:type="spellStart"/>
      <w:r w:rsidR="008C535A" w:rsidRPr="008C535A">
        <w:rPr>
          <w:rFonts w:ascii="Arial" w:hAnsi="Arial" w:cs="Arial"/>
          <w:lang w:val="en-GB"/>
        </w:rPr>
        <w:t>courantes</w:t>
      </w:r>
      <w:proofErr w:type="spellEnd"/>
      <w:r w:rsidR="008C535A" w:rsidRPr="008C535A">
        <w:rPr>
          <w:rFonts w:ascii="Arial" w:hAnsi="Arial" w:cs="Arial"/>
          <w:lang w:val="en-GB"/>
        </w:rPr>
        <w:t xml:space="preserve"> et de services</w:t>
      </w:r>
      <w:r w:rsidR="008C535A">
        <w:rPr>
          <w:rFonts w:ascii="Arial" w:hAnsi="Arial" w:cs="Arial"/>
          <w:lang w:val="en-GB"/>
        </w:rPr>
        <w:t>.</w:t>
      </w:r>
    </w:p>
    <w:p w14:paraId="7EE2BFCB" w14:textId="14A1A95A"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CCTP n°</w:t>
      </w:r>
      <w:r w:rsidR="008C535A" w:rsidRPr="008C535A">
        <w:rPr>
          <w:rFonts w:ascii="Arial" w:hAnsi="Arial" w:cs="Arial"/>
          <w:lang w:val="en-GB"/>
        </w:rPr>
        <w:t xml:space="preserve"> </w:t>
      </w:r>
      <w:r w:rsidR="008C535A">
        <w:rPr>
          <w:rFonts w:ascii="Arial" w:hAnsi="Arial" w:cs="Arial"/>
          <w:lang w:val="en-GB"/>
        </w:rPr>
        <w:t>n°</w:t>
      </w:r>
      <w:r w:rsidR="008C535A" w:rsidRPr="008C535A">
        <w:rPr>
          <w:rFonts w:ascii="Arial" w:hAnsi="Arial" w:cs="Arial"/>
          <w:lang w:val="en-GB"/>
        </w:rPr>
        <w:t>2025 – 0575</w:t>
      </w:r>
    </w:p>
    <w:p w14:paraId="5BE4B938"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70A27787" w14:textId="77777777" w:rsidR="009B1CD0" w:rsidRDefault="009B1CD0" w:rsidP="00710FD6">
      <w:pPr>
        <w:tabs>
          <w:tab w:val="left" w:pos="851"/>
        </w:tabs>
        <w:jc w:val="both"/>
        <w:rPr>
          <w:rFonts w:ascii="Arial" w:hAnsi="Arial" w:cs="Arial"/>
        </w:rPr>
      </w:pPr>
    </w:p>
    <w:p w14:paraId="23D05C3F"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B6FAD70" w14:textId="77777777" w:rsidR="009B1CD0" w:rsidRDefault="009B1CD0" w:rsidP="0083205E">
      <w:pPr>
        <w:tabs>
          <w:tab w:val="left" w:pos="851"/>
        </w:tabs>
        <w:jc w:val="both"/>
        <w:rPr>
          <w:rFonts w:ascii="Arial" w:hAnsi="Arial" w:cs="Arial"/>
        </w:rPr>
      </w:pPr>
    </w:p>
    <w:p w14:paraId="565D5F4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71D0C78" w14:textId="77777777" w:rsidR="009B1CD0" w:rsidRDefault="009B1CD0" w:rsidP="0083205E">
      <w:pPr>
        <w:tabs>
          <w:tab w:val="left" w:pos="851"/>
        </w:tabs>
        <w:jc w:val="both"/>
        <w:rPr>
          <w:rFonts w:ascii="Arial" w:hAnsi="Arial" w:cs="Arial"/>
        </w:rPr>
      </w:pPr>
    </w:p>
    <w:p w14:paraId="1074441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76500C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8DC4ECD" w14:textId="77777777" w:rsidR="009B1CD0" w:rsidRDefault="009B1CD0" w:rsidP="00CD46CC">
      <w:pPr>
        <w:tabs>
          <w:tab w:val="left" w:pos="851"/>
        </w:tabs>
        <w:jc w:val="both"/>
        <w:rPr>
          <w:rFonts w:ascii="Arial" w:hAnsi="Arial" w:cs="Arial"/>
        </w:rPr>
      </w:pPr>
    </w:p>
    <w:p w14:paraId="16C7ED43" w14:textId="77777777" w:rsidR="009B1CD0" w:rsidRDefault="009B1CD0" w:rsidP="009B45B9">
      <w:pPr>
        <w:tabs>
          <w:tab w:val="left" w:pos="851"/>
        </w:tabs>
        <w:jc w:val="both"/>
        <w:rPr>
          <w:rFonts w:ascii="Arial" w:hAnsi="Arial" w:cs="Arial"/>
        </w:rPr>
      </w:pPr>
    </w:p>
    <w:p w14:paraId="0EE5CE34" w14:textId="77777777" w:rsidR="009B1CD0" w:rsidRDefault="009B1CD0" w:rsidP="009B45B9">
      <w:pPr>
        <w:tabs>
          <w:tab w:val="left" w:pos="851"/>
        </w:tabs>
        <w:jc w:val="both"/>
        <w:rPr>
          <w:rFonts w:ascii="Arial" w:hAnsi="Arial" w:cs="Arial"/>
        </w:rPr>
      </w:pPr>
    </w:p>
    <w:p w14:paraId="21245079"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092FF28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F78AE5E" w14:textId="77777777" w:rsidR="009B1CD0" w:rsidRDefault="009B1CD0" w:rsidP="009B45B9">
      <w:pPr>
        <w:tabs>
          <w:tab w:val="left" w:pos="851"/>
        </w:tabs>
        <w:jc w:val="both"/>
        <w:rPr>
          <w:rFonts w:ascii="Arial" w:hAnsi="Arial" w:cs="Arial"/>
        </w:rPr>
      </w:pPr>
    </w:p>
    <w:p w14:paraId="23C606E5" w14:textId="77777777" w:rsidR="009B1CD0" w:rsidRDefault="009B1CD0" w:rsidP="009B45B9">
      <w:pPr>
        <w:tabs>
          <w:tab w:val="left" w:pos="851"/>
        </w:tabs>
        <w:jc w:val="both"/>
        <w:rPr>
          <w:rFonts w:ascii="Arial" w:hAnsi="Arial" w:cs="Arial"/>
        </w:rPr>
      </w:pPr>
    </w:p>
    <w:p w14:paraId="7F034240" w14:textId="77777777" w:rsidR="009B1CD0" w:rsidRDefault="009B1CD0" w:rsidP="009B45B9">
      <w:pPr>
        <w:tabs>
          <w:tab w:val="left" w:pos="851"/>
        </w:tabs>
        <w:jc w:val="both"/>
        <w:rPr>
          <w:rFonts w:ascii="Arial" w:hAnsi="Arial" w:cs="Arial"/>
        </w:rPr>
      </w:pPr>
    </w:p>
    <w:p w14:paraId="3B1180E5"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298A9D8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5CABADB" w14:textId="77777777" w:rsidR="009B1CD0" w:rsidRDefault="009B1CD0" w:rsidP="009B45B9">
      <w:pPr>
        <w:pStyle w:val="fcase1ertab"/>
        <w:tabs>
          <w:tab w:val="left" w:pos="851"/>
        </w:tabs>
        <w:ind w:left="0" w:firstLine="0"/>
        <w:rPr>
          <w:rFonts w:ascii="Arial" w:hAnsi="Arial" w:cs="Arial"/>
        </w:rPr>
      </w:pPr>
    </w:p>
    <w:p w14:paraId="2231AB9F"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691A50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C7545E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3A077D8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C671F9F"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B34FB78"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2A9FE2DE"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2CF21EF"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lastRenderedPageBreak/>
        <w:t>Montant TTC arrêté en chiffres à : ………………………………………………………….......................................</w:t>
      </w:r>
    </w:p>
    <w:p w14:paraId="6F55AC02"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4B4AEEE"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62A7B102"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563E7DAE" w14:textId="77777777" w:rsidR="009B1CD0" w:rsidRDefault="009B1CD0" w:rsidP="009B45B9">
      <w:pPr>
        <w:pStyle w:val="fcasegauche"/>
        <w:tabs>
          <w:tab w:val="left" w:pos="851"/>
        </w:tabs>
        <w:spacing w:after="0"/>
        <w:ind w:left="0" w:firstLine="0"/>
        <w:rPr>
          <w:rFonts w:ascii="Arial" w:hAnsi="Arial" w:cs="Arial"/>
        </w:rPr>
      </w:pPr>
    </w:p>
    <w:p w14:paraId="793038C0" w14:textId="77777777" w:rsidR="008C535A" w:rsidRDefault="008C535A" w:rsidP="009B45B9">
      <w:pPr>
        <w:tabs>
          <w:tab w:val="left" w:pos="851"/>
          <w:tab w:val="left" w:pos="6237"/>
        </w:tabs>
        <w:rPr>
          <w:rFonts w:ascii="Arial" w:hAnsi="Arial" w:cs="Arial"/>
          <w:b/>
          <w:sz w:val="22"/>
          <w:szCs w:val="22"/>
        </w:rPr>
      </w:pPr>
    </w:p>
    <w:p w14:paraId="197010CF" w14:textId="18EA8D02"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7B4191E3"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D86B69D" w14:textId="77777777" w:rsidR="00036500" w:rsidRDefault="00036500" w:rsidP="009B45B9">
      <w:pPr>
        <w:tabs>
          <w:tab w:val="left" w:pos="851"/>
          <w:tab w:val="left" w:pos="6237"/>
        </w:tabs>
        <w:rPr>
          <w:rFonts w:ascii="Arial" w:hAnsi="Arial" w:cs="Arial"/>
          <w:i/>
          <w:iCs/>
          <w:sz w:val="18"/>
          <w:szCs w:val="18"/>
        </w:rPr>
      </w:pPr>
    </w:p>
    <w:p w14:paraId="5418765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98077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080633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86AFED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F013A5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BC01B8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3EC1F0C"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6FDA8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1EB48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C94A6A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D2839D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40520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97138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7D61FF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F7C4894" w14:textId="77777777">
        <w:trPr>
          <w:trHeight w:val="1021"/>
        </w:trPr>
        <w:tc>
          <w:tcPr>
            <w:tcW w:w="4503" w:type="dxa"/>
            <w:tcBorders>
              <w:top w:val="single" w:sz="4" w:space="0" w:color="000000"/>
              <w:left w:val="single" w:sz="4" w:space="0" w:color="000000"/>
            </w:tcBorders>
            <w:shd w:val="clear" w:color="auto" w:fill="CCFFFF"/>
          </w:tcPr>
          <w:p w14:paraId="1DCA852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61ED7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0E0146C" w14:textId="77777777" w:rsidR="009B1CD0" w:rsidRDefault="009B1CD0" w:rsidP="006F3DF9">
            <w:pPr>
              <w:tabs>
                <w:tab w:val="left" w:pos="851"/>
              </w:tabs>
              <w:snapToGrid w:val="0"/>
              <w:jc w:val="both"/>
              <w:rPr>
                <w:rFonts w:ascii="Arial" w:hAnsi="Arial" w:cs="Arial"/>
              </w:rPr>
            </w:pPr>
          </w:p>
        </w:tc>
      </w:tr>
      <w:tr w:rsidR="009B1CD0" w14:paraId="3E0245F1" w14:textId="77777777">
        <w:trPr>
          <w:trHeight w:val="1021"/>
        </w:trPr>
        <w:tc>
          <w:tcPr>
            <w:tcW w:w="4503" w:type="dxa"/>
            <w:tcBorders>
              <w:left w:val="single" w:sz="4" w:space="0" w:color="000000"/>
            </w:tcBorders>
            <w:shd w:val="clear" w:color="auto" w:fill="auto"/>
          </w:tcPr>
          <w:p w14:paraId="7DF92B5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B00465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97C8E2" w14:textId="77777777" w:rsidR="009B1CD0" w:rsidRDefault="009B1CD0" w:rsidP="006F3DF9">
            <w:pPr>
              <w:tabs>
                <w:tab w:val="left" w:pos="851"/>
              </w:tabs>
              <w:snapToGrid w:val="0"/>
              <w:jc w:val="both"/>
              <w:rPr>
                <w:rFonts w:ascii="Arial" w:hAnsi="Arial" w:cs="Arial"/>
              </w:rPr>
            </w:pPr>
          </w:p>
        </w:tc>
      </w:tr>
      <w:tr w:rsidR="009B1CD0" w14:paraId="47806C27" w14:textId="77777777">
        <w:trPr>
          <w:trHeight w:val="1021"/>
        </w:trPr>
        <w:tc>
          <w:tcPr>
            <w:tcW w:w="4503" w:type="dxa"/>
            <w:tcBorders>
              <w:left w:val="single" w:sz="4" w:space="0" w:color="000000"/>
              <w:bottom w:val="single" w:sz="4" w:space="0" w:color="000000"/>
            </w:tcBorders>
            <w:shd w:val="clear" w:color="auto" w:fill="CCFFFF"/>
          </w:tcPr>
          <w:p w14:paraId="7841FF1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6E4460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E5FAD19" w14:textId="77777777" w:rsidR="009B1CD0" w:rsidRDefault="009B1CD0" w:rsidP="006F3DF9">
            <w:pPr>
              <w:tabs>
                <w:tab w:val="left" w:pos="851"/>
              </w:tabs>
              <w:snapToGrid w:val="0"/>
              <w:jc w:val="both"/>
              <w:rPr>
                <w:rFonts w:ascii="Arial" w:hAnsi="Arial" w:cs="Arial"/>
              </w:rPr>
            </w:pPr>
          </w:p>
        </w:tc>
      </w:tr>
    </w:tbl>
    <w:p w14:paraId="24C1E65E" w14:textId="77777777" w:rsidR="009B1CD0" w:rsidRDefault="009B1CD0" w:rsidP="006C4338">
      <w:pPr>
        <w:tabs>
          <w:tab w:val="left" w:pos="851"/>
          <w:tab w:val="left" w:pos="6237"/>
        </w:tabs>
      </w:pPr>
    </w:p>
    <w:p w14:paraId="3DAF6197" w14:textId="77777777" w:rsidR="009B1CD0" w:rsidRDefault="009B1CD0" w:rsidP="006C4338">
      <w:pPr>
        <w:pStyle w:val="fcasegauche"/>
        <w:tabs>
          <w:tab w:val="left" w:pos="851"/>
        </w:tabs>
        <w:spacing w:after="0"/>
        <w:ind w:left="0" w:firstLine="0"/>
        <w:rPr>
          <w:rFonts w:ascii="Arial" w:hAnsi="Arial" w:cs="Arial"/>
          <w:bCs/>
          <w:iCs/>
        </w:rPr>
      </w:pPr>
    </w:p>
    <w:p w14:paraId="0C3FB59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3267CF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6949CB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E4C1C67"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8EA6DC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481C39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138FAA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1F3C19D"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F5776A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970D87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92D0C3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03B9D9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A194F19"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7FC301F" w14:textId="77777777" w:rsidR="009B1CD0" w:rsidRDefault="009B1CD0" w:rsidP="00934503">
      <w:pPr>
        <w:tabs>
          <w:tab w:val="left" w:pos="426"/>
          <w:tab w:val="left" w:pos="851"/>
        </w:tabs>
        <w:rPr>
          <w:rFonts w:ascii="Arial" w:hAnsi="Arial" w:cs="Arial"/>
          <w:b/>
        </w:rPr>
      </w:pPr>
    </w:p>
    <w:p w14:paraId="00CEFE6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001EFBD"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556DBFD" w14:textId="77777777" w:rsidR="009B1CD0" w:rsidRDefault="009B1CD0" w:rsidP="009B45B9">
      <w:pPr>
        <w:tabs>
          <w:tab w:val="left" w:pos="426"/>
          <w:tab w:val="left" w:pos="851"/>
        </w:tabs>
        <w:jc w:val="both"/>
        <w:rPr>
          <w:rFonts w:ascii="Arial" w:hAnsi="Arial" w:cs="Arial"/>
          <w:b/>
        </w:rPr>
      </w:pPr>
    </w:p>
    <w:p w14:paraId="70422BF9" w14:textId="77777777" w:rsidR="009B1CD0" w:rsidRDefault="009B1CD0" w:rsidP="009B45B9">
      <w:pPr>
        <w:tabs>
          <w:tab w:val="left" w:pos="426"/>
          <w:tab w:val="left" w:pos="851"/>
        </w:tabs>
        <w:jc w:val="both"/>
        <w:rPr>
          <w:rFonts w:ascii="Arial" w:hAnsi="Arial" w:cs="Arial"/>
          <w:b/>
        </w:rPr>
      </w:pPr>
    </w:p>
    <w:p w14:paraId="359DD45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2E83752" w14:textId="77777777" w:rsidR="009B1CD0" w:rsidRDefault="009B1CD0" w:rsidP="009B45B9">
      <w:pPr>
        <w:tabs>
          <w:tab w:val="left" w:pos="576"/>
          <w:tab w:val="left" w:pos="851"/>
        </w:tabs>
        <w:jc w:val="both"/>
        <w:rPr>
          <w:rFonts w:ascii="Arial" w:hAnsi="Arial" w:cs="Arial"/>
        </w:rPr>
      </w:pPr>
    </w:p>
    <w:p w14:paraId="219F083A" w14:textId="7DEB0309"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8C535A">
        <w:rPr>
          <w:rFonts w:ascii="Arial" w:hAnsi="Arial" w:cs="Arial"/>
        </w:rPr>
        <w:t xml:space="preserve">12 </w:t>
      </w:r>
      <w:r>
        <w:rPr>
          <w:rFonts w:ascii="Arial" w:hAnsi="Arial" w:cs="Arial"/>
        </w:rPr>
        <w:t>mois ou ………………… jours à compter de :</w:t>
      </w:r>
    </w:p>
    <w:p w14:paraId="6D0B5ED4" w14:textId="77777777" w:rsidR="009B1CD0" w:rsidRDefault="009B1CD0" w:rsidP="009B45B9">
      <w:pPr>
        <w:tabs>
          <w:tab w:val="left" w:pos="851"/>
        </w:tabs>
      </w:pPr>
      <w:r>
        <w:rPr>
          <w:rFonts w:ascii="Arial" w:hAnsi="Arial" w:cs="Arial"/>
          <w:i/>
          <w:sz w:val="18"/>
          <w:szCs w:val="18"/>
        </w:rPr>
        <w:t>(Cocher la case correspondante.)</w:t>
      </w:r>
    </w:p>
    <w:p w14:paraId="6841DFFA" w14:textId="72893B7D" w:rsidR="009B1CD0" w:rsidRDefault="00844DAA" w:rsidP="009B45B9">
      <w:pPr>
        <w:tabs>
          <w:tab w:val="left" w:pos="851"/>
        </w:tabs>
        <w:spacing w:before="120"/>
        <w:ind w:left="567"/>
        <w:jc w:val="both"/>
      </w:pPr>
      <w:r>
        <w:tab/>
      </w:r>
      <w:r w:rsidR="008C535A">
        <w:fldChar w:fldCharType="begin">
          <w:ffData>
            <w:name w:val=""/>
            <w:enabled/>
            <w:calcOnExit w:val="0"/>
            <w:checkBox>
              <w:size w:val="20"/>
              <w:default w:val="1"/>
            </w:checkBox>
          </w:ffData>
        </w:fldChar>
      </w:r>
      <w:r w:rsidR="008C535A">
        <w:instrText xml:space="preserve"> FORMCHECKBOX </w:instrText>
      </w:r>
      <w:r w:rsidR="008C535A">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23A687D"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55C7681D" w14:textId="77777777" w:rsidR="009B1CD0" w:rsidRDefault="00844DAA" w:rsidP="009B45B9">
      <w:pPr>
        <w:tabs>
          <w:tab w:val="left" w:pos="851"/>
        </w:tabs>
        <w:spacing w:before="120"/>
        <w:ind w:left="1134" w:hanging="567"/>
        <w:jc w:val="both"/>
        <w:rPr>
          <w:rFonts w:ascii="Arial" w:hAnsi="Arial" w:cs="Arial"/>
          <w:b/>
        </w:rPr>
      </w:pPr>
      <w:r>
        <w:lastRenderedPageBreak/>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5DF1FF2B" w14:textId="77777777" w:rsidR="009B1CD0" w:rsidRDefault="009B1CD0" w:rsidP="009B45B9">
      <w:pPr>
        <w:tabs>
          <w:tab w:val="left" w:pos="426"/>
          <w:tab w:val="left" w:pos="851"/>
        </w:tabs>
        <w:jc w:val="both"/>
        <w:rPr>
          <w:rFonts w:ascii="Arial" w:hAnsi="Arial" w:cs="Arial"/>
          <w:b/>
        </w:rPr>
      </w:pPr>
    </w:p>
    <w:p w14:paraId="27D6FE46" w14:textId="70E6EBD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8C535A">
        <w:fldChar w:fldCharType="begin">
          <w:ffData>
            <w:name w:val=""/>
            <w:enabled/>
            <w:calcOnExit w:val="0"/>
            <w:checkBox>
              <w:size w:val="20"/>
              <w:default w:val="1"/>
            </w:checkBox>
          </w:ffData>
        </w:fldChar>
      </w:r>
      <w:r w:rsidR="008C535A">
        <w:instrText xml:space="preserve"> FORMCHECKBOX </w:instrText>
      </w:r>
      <w:r w:rsidR="008C535A">
        <w:fldChar w:fldCharType="end"/>
      </w:r>
      <w:r>
        <w:tab/>
      </w:r>
      <w:r w:rsidR="009D661E">
        <w:t>Oui</w:t>
      </w:r>
    </w:p>
    <w:p w14:paraId="7DE57B3F"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7B62C73" w14:textId="77777777" w:rsidR="009B1CD0" w:rsidRDefault="009B1CD0" w:rsidP="009B45B9">
      <w:pPr>
        <w:tabs>
          <w:tab w:val="left" w:pos="426"/>
          <w:tab w:val="left" w:pos="851"/>
        </w:tabs>
        <w:jc w:val="both"/>
        <w:rPr>
          <w:rFonts w:ascii="Arial" w:hAnsi="Arial" w:cs="Arial"/>
        </w:rPr>
      </w:pPr>
    </w:p>
    <w:p w14:paraId="52D42EB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10FF9E5" w14:textId="5EF1FAA9"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8C535A">
        <w:rPr>
          <w:rFonts w:ascii="Arial" w:hAnsi="Arial" w:cs="Arial"/>
        </w:rPr>
        <w:t>3</w:t>
      </w:r>
    </w:p>
    <w:p w14:paraId="4CF28581" w14:textId="4E48D260" w:rsidR="009B1CD0" w:rsidRPr="008C535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8C535A">
        <w:rPr>
          <w:rFonts w:ascii="Arial" w:hAnsi="Arial" w:cs="Arial"/>
        </w:rPr>
        <w:t>12 mois chacune.</w:t>
      </w:r>
    </w:p>
    <w:p w14:paraId="33125F5C" w14:textId="77777777" w:rsidR="008C535A" w:rsidRDefault="008C535A" w:rsidP="008C535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113ADDC" w14:textId="77777777">
        <w:tc>
          <w:tcPr>
            <w:tcW w:w="10419" w:type="dxa"/>
            <w:shd w:val="clear" w:color="auto" w:fill="66CCFF"/>
          </w:tcPr>
          <w:p w14:paraId="0EF8925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B01B3FB" w14:textId="77777777" w:rsidR="009B1CD0" w:rsidRDefault="009B1CD0" w:rsidP="006C4338">
      <w:pPr>
        <w:tabs>
          <w:tab w:val="left" w:pos="851"/>
        </w:tabs>
        <w:jc w:val="both"/>
      </w:pPr>
    </w:p>
    <w:p w14:paraId="2B625CC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78D3745" w14:textId="77777777" w:rsidR="005824AE" w:rsidRDefault="005824AE" w:rsidP="006C4338">
      <w:pPr>
        <w:tabs>
          <w:tab w:val="left" w:pos="851"/>
        </w:tabs>
        <w:jc w:val="both"/>
      </w:pPr>
    </w:p>
    <w:p w14:paraId="7F8E462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02547C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B076E7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13EF3B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1847D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89AC5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5A71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3314DF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72516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4EAAAC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9A53D66" w14:textId="77777777" w:rsidR="00332B12" w:rsidRDefault="00332B12" w:rsidP="00B054DA">
            <w:pPr>
              <w:tabs>
                <w:tab w:val="left" w:pos="851"/>
              </w:tabs>
              <w:snapToGrid w:val="0"/>
              <w:jc w:val="both"/>
              <w:rPr>
                <w:rFonts w:ascii="Arial" w:hAnsi="Arial" w:cs="Arial"/>
                <w:b/>
                <w:bCs/>
              </w:rPr>
            </w:pPr>
          </w:p>
        </w:tc>
      </w:tr>
    </w:tbl>
    <w:p w14:paraId="529E9ACD" w14:textId="77777777" w:rsidR="008C535A" w:rsidRDefault="002904AF" w:rsidP="008C535A">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D4AA8D0" w14:textId="77777777" w:rsidR="008C535A" w:rsidRDefault="008C535A" w:rsidP="008C535A">
      <w:pPr>
        <w:tabs>
          <w:tab w:val="left" w:pos="851"/>
        </w:tabs>
        <w:jc w:val="both"/>
        <w:rPr>
          <w:rFonts w:ascii="Arial" w:hAnsi="Arial" w:cs="Arial"/>
          <w:sz w:val="18"/>
          <w:szCs w:val="18"/>
        </w:rPr>
      </w:pPr>
    </w:p>
    <w:p w14:paraId="751FC99C" w14:textId="29A580CB" w:rsidR="00332B12" w:rsidRDefault="00332B12" w:rsidP="008C535A">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F8664C0" w14:textId="77777777" w:rsidR="00332B12" w:rsidRDefault="00332B12" w:rsidP="006C4338">
      <w:pPr>
        <w:tabs>
          <w:tab w:val="left" w:pos="851"/>
        </w:tabs>
        <w:jc w:val="both"/>
      </w:pPr>
    </w:p>
    <w:p w14:paraId="41D3F5F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B90B56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98B85EE" w14:textId="77777777" w:rsidR="009B1CD0" w:rsidRDefault="009B1CD0" w:rsidP="005846FB">
      <w:pPr>
        <w:tabs>
          <w:tab w:val="left" w:pos="851"/>
        </w:tabs>
        <w:rPr>
          <w:rFonts w:ascii="Arial" w:hAnsi="Arial" w:cs="Arial"/>
        </w:rPr>
      </w:pPr>
    </w:p>
    <w:p w14:paraId="789DFC1C" w14:textId="77777777" w:rsidR="00036500" w:rsidRDefault="00036500" w:rsidP="005846FB">
      <w:pPr>
        <w:tabs>
          <w:tab w:val="left" w:pos="851"/>
        </w:tabs>
        <w:rPr>
          <w:rFonts w:ascii="Arial" w:hAnsi="Arial" w:cs="Arial"/>
        </w:rPr>
      </w:pPr>
    </w:p>
    <w:p w14:paraId="5FDDB9B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82B02A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51120E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D27F0CA" w14:textId="77777777" w:rsidR="009B1CD0" w:rsidRDefault="009B1CD0" w:rsidP="0083205E">
      <w:pPr>
        <w:tabs>
          <w:tab w:val="left" w:pos="851"/>
        </w:tabs>
        <w:rPr>
          <w:rFonts w:ascii="Arial" w:hAnsi="Arial" w:cs="Arial"/>
        </w:rPr>
      </w:pPr>
    </w:p>
    <w:p w14:paraId="004D8267" w14:textId="77777777" w:rsidR="001C733C" w:rsidRDefault="001C733C" w:rsidP="00CD46CC">
      <w:pPr>
        <w:tabs>
          <w:tab w:val="left" w:pos="851"/>
        </w:tabs>
        <w:rPr>
          <w:rFonts w:ascii="Arial" w:hAnsi="Arial" w:cs="Arial"/>
        </w:rPr>
      </w:pPr>
    </w:p>
    <w:p w14:paraId="3890573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46E18B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EB62C5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DD10BD6"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7BFC39F"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2C06B0E" w14:textId="77777777" w:rsidR="002904AF" w:rsidRDefault="002904AF" w:rsidP="001C733C">
      <w:pPr>
        <w:tabs>
          <w:tab w:val="left" w:pos="851"/>
        </w:tabs>
        <w:rPr>
          <w:rFonts w:ascii="Arial" w:hAnsi="Arial" w:cs="Arial"/>
        </w:rPr>
      </w:pPr>
    </w:p>
    <w:p w14:paraId="2AD7A5B8"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DFD4F13"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9CF6477" w14:textId="77777777" w:rsidR="002904AF" w:rsidRDefault="002904AF" w:rsidP="002904AF">
      <w:pPr>
        <w:tabs>
          <w:tab w:val="left" w:pos="851"/>
        </w:tabs>
        <w:rPr>
          <w:rFonts w:ascii="Arial" w:hAnsi="Arial" w:cs="Arial"/>
          <w:iCs/>
        </w:rPr>
      </w:pPr>
    </w:p>
    <w:p w14:paraId="544E1DE5"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3DDACE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A3F54DC" w14:textId="77777777" w:rsidR="002904AF" w:rsidRDefault="002904AF" w:rsidP="002904AF">
      <w:pPr>
        <w:tabs>
          <w:tab w:val="left" w:pos="851"/>
        </w:tabs>
        <w:ind w:left="1134" w:hanging="850"/>
        <w:rPr>
          <w:rFonts w:ascii="Arial" w:hAnsi="Arial" w:cs="Arial"/>
          <w:i/>
          <w:sz w:val="18"/>
          <w:szCs w:val="18"/>
        </w:rPr>
      </w:pPr>
    </w:p>
    <w:p w14:paraId="6AA7838A" w14:textId="77777777" w:rsidR="001C733C" w:rsidRDefault="001C733C" w:rsidP="001C733C">
      <w:pPr>
        <w:tabs>
          <w:tab w:val="left" w:pos="851"/>
        </w:tabs>
        <w:rPr>
          <w:rFonts w:ascii="Arial" w:hAnsi="Arial" w:cs="Arial"/>
          <w:i/>
          <w:sz w:val="18"/>
          <w:szCs w:val="18"/>
        </w:rPr>
      </w:pPr>
    </w:p>
    <w:p w14:paraId="376E3CA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B1954E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5DB8015" w14:textId="77777777" w:rsidR="00036500" w:rsidRDefault="00036500" w:rsidP="005846FB">
      <w:pPr>
        <w:tabs>
          <w:tab w:val="left" w:pos="851"/>
        </w:tabs>
        <w:rPr>
          <w:rFonts w:ascii="Arial" w:hAnsi="Arial" w:cs="Arial"/>
        </w:rPr>
      </w:pPr>
    </w:p>
    <w:p w14:paraId="40CD6EC2"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41EED1B" w14:textId="77777777" w:rsidR="00AE7831" w:rsidRDefault="00AE7831" w:rsidP="009B45B9">
      <w:pPr>
        <w:tabs>
          <w:tab w:val="left" w:pos="851"/>
        </w:tabs>
        <w:ind w:left="1701" w:hanging="850"/>
        <w:jc w:val="both"/>
      </w:pPr>
    </w:p>
    <w:p w14:paraId="517AFC79" w14:textId="77777777"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6349BB9" w14:textId="77777777" w:rsidR="00036500" w:rsidRDefault="00036500" w:rsidP="006C4338">
      <w:pPr>
        <w:tabs>
          <w:tab w:val="left" w:pos="851"/>
        </w:tabs>
        <w:rPr>
          <w:rFonts w:ascii="Arial" w:hAnsi="Arial" w:cs="Arial"/>
          <w:iCs/>
        </w:rPr>
      </w:pPr>
    </w:p>
    <w:p w14:paraId="5B470C6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FB2CEF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BA988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21B11F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67A086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2A101F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5D5B44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0F2A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EBC3B36" w14:textId="77777777" w:rsidTr="00B054DA">
        <w:trPr>
          <w:trHeight w:val="1021"/>
        </w:trPr>
        <w:tc>
          <w:tcPr>
            <w:tcW w:w="4644" w:type="dxa"/>
            <w:tcBorders>
              <w:top w:val="single" w:sz="4" w:space="0" w:color="000000"/>
              <w:left w:val="single" w:sz="4" w:space="0" w:color="000000"/>
            </w:tcBorders>
            <w:shd w:val="clear" w:color="auto" w:fill="CCFFFF"/>
          </w:tcPr>
          <w:p w14:paraId="738C39B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5901D2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BAD64D" w14:textId="77777777" w:rsidR="00332B12" w:rsidRDefault="00332B12" w:rsidP="00B054DA">
            <w:pPr>
              <w:tabs>
                <w:tab w:val="left" w:pos="851"/>
              </w:tabs>
              <w:snapToGrid w:val="0"/>
              <w:jc w:val="both"/>
              <w:rPr>
                <w:rFonts w:ascii="Arial" w:hAnsi="Arial" w:cs="Arial"/>
                <w:b/>
                <w:bCs/>
              </w:rPr>
            </w:pPr>
          </w:p>
        </w:tc>
      </w:tr>
      <w:tr w:rsidR="00332B12" w14:paraId="10CA357E" w14:textId="77777777" w:rsidTr="00B054DA">
        <w:trPr>
          <w:trHeight w:val="1021"/>
        </w:trPr>
        <w:tc>
          <w:tcPr>
            <w:tcW w:w="4644" w:type="dxa"/>
            <w:tcBorders>
              <w:left w:val="single" w:sz="4" w:space="0" w:color="000000"/>
            </w:tcBorders>
            <w:shd w:val="clear" w:color="auto" w:fill="auto"/>
          </w:tcPr>
          <w:p w14:paraId="46386E6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DEFE2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C57945" w14:textId="77777777" w:rsidR="00332B12" w:rsidRDefault="00332B12" w:rsidP="00B054DA">
            <w:pPr>
              <w:tabs>
                <w:tab w:val="left" w:pos="851"/>
              </w:tabs>
              <w:snapToGrid w:val="0"/>
              <w:jc w:val="both"/>
              <w:rPr>
                <w:rFonts w:ascii="Arial" w:hAnsi="Arial" w:cs="Arial"/>
                <w:b/>
                <w:bCs/>
              </w:rPr>
            </w:pPr>
          </w:p>
        </w:tc>
      </w:tr>
      <w:tr w:rsidR="00332B12" w14:paraId="0198E610" w14:textId="77777777" w:rsidTr="00B054DA">
        <w:trPr>
          <w:trHeight w:val="1021"/>
        </w:trPr>
        <w:tc>
          <w:tcPr>
            <w:tcW w:w="4644" w:type="dxa"/>
            <w:tcBorders>
              <w:left w:val="single" w:sz="4" w:space="0" w:color="000000"/>
            </w:tcBorders>
            <w:shd w:val="clear" w:color="auto" w:fill="CCFFFF"/>
          </w:tcPr>
          <w:p w14:paraId="3872EC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BD9812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23CCD32" w14:textId="77777777" w:rsidR="00332B12" w:rsidRDefault="00332B12" w:rsidP="00B054DA">
            <w:pPr>
              <w:tabs>
                <w:tab w:val="left" w:pos="851"/>
              </w:tabs>
              <w:snapToGrid w:val="0"/>
              <w:jc w:val="both"/>
              <w:rPr>
                <w:rFonts w:ascii="Arial" w:hAnsi="Arial" w:cs="Arial"/>
                <w:b/>
                <w:bCs/>
              </w:rPr>
            </w:pPr>
          </w:p>
        </w:tc>
      </w:tr>
      <w:tr w:rsidR="00332B12" w14:paraId="6B128A6A" w14:textId="77777777" w:rsidTr="00B054DA">
        <w:trPr>
          <w:trHeight w:val="1021"/>
        </w:trPr>
        <w:tc>
          <w:tcPr>
            <w:tcW w:w="4644" w:type="dxa"/>
            <w:tcBorders>
              <w:left w:val="single" w:sz="4" w:space="0" w:color="000000"/>
            </w:tcBorders>
            <w:shd w:val="clear" w:color="auto" w:fill="auto"/>
          </w:tcPr>
          <w:p w14:paraId="61BEA0B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279EE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0092D10" w14:textId="77777777" w:rsidR="00332B12" w:rsidRDefault="00332B12" w:rsidP="00B054DA">
            <w:pPr>
              <w:tabs>
                <w:tab w:val="left" w:pos="851"/>
              </w:tabs>
              <w:snapToGrid w:val="0"/>
              <w:jc w:val="both"/>
              <w:rPr>
                <w:rFonts w:ascii="Arial" w:hAnsi="Arial" w:cs="Arial"/>
                <w:b/>
                <w:bCs/>
              </w:rPr>
            </w:pPr>
          </w:p>
        </w:tc>
      </w:tr>
      <w:tr w:rsidR="00332B12" w14:paraId="2AEE4814" w14:textId="77777777" w:rsidTr="00B054DA">
        <w:trPr>
          <w:trHeight w:val="1021"/>
        </w:trPr>
        <w:tc>
          <w:tcPr>
            <w:tcW w:w="4644" w:type="dxa"/>
            <w:tcBorders>
              <w:left w:val="single" w:sz="4" w:space="0" w:color="000000"/>
              <w:bottom w:val="single" w:sz="4" w:space="0" w:color="000000"/>
            </w:tcBorders>
            <w:shd w:val="clear" w:color="auto" w:fill="CCFFFF"/>
          </w:tcPr>
          <w:p w14:paraId="4154E8E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1781BC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7CE2857" w14:textId="77777777" w:rsidR="00332B12" w:rsidRDefault="00332B12" w:rsidP="00B054DA">
            <w:pPr>
              <w:tabs>
                <w:tab w:val="left" w:pos="851"/>
              </w:tabs>
              <w:snapToGrid w:val="0"/>
              <w:jc w:val="both"/>
              <w:rPr>
                <w:rFonts w:ascii="Arial" w:hAnsi="Arial" w:cs="Arial"/>
                <w:b/>
                <w:bCs/>
              </w:rPr>
            </w:pPr>
          </w:p>
        </w:tc>
      </w:tr>
    </w:tbl>
    <w:p w14:paraId="1250032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294D6F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8E7CE9A" w14:textId="77777777">
        <w:tc>
          <w:tcPr>
            <w:tcW w:w="10277" w:type="dxa"/>
            <w:shd w:val="clear" w:color="auto" w:fill="66CCFF"/>
          </w:tcPr>
          <w:p w14:paraId="4308851F" w14:textId="77777777" w:rsidR="009B1CD0" w:rsidRPr="008C535A" w:rsidRDefault="008B2A38" w:rsidP="006B5057">
            <w:pPr>
              <w:rPr>
                <w:b/>
                <w:bCs/>
              </w:rPr>
            </w:pPr>
            <w:r>
              <w:rPr>
                <w:rFonts w:ascii="Arial" w:hAnsi="Arial" w:cs="Arial"/>
              </w:rPr>
              <w:br w:type="page"/>
            </w:r>
            <w:r w:rsidR="009B1CD0" w:rsidRPr="008C535A">
              <w:rPr>
                <w:b/>
                <w:bCs/>
                <w:sz w:val="22"/>
                <w:szCs w:val="22"/>
              </w:rPr>
              <w:t xml:space="preserve">D - Identification </w:t>
            </w:r>
            <w:r w:rsidR="001C40C0" w:rsidRPr="008C535A">
              <w:rPr>
                <w:b/>
                <w:bCs/>
                <w:sz w:val="22"/>
                <w:szCs w:val="22"/>
              </w:rPr>
              <w:t>et signature de l’acheteur</w:t>
            </w:r>
            <w:r w:rsidR="009B1CD0" w:rsidRPr="008C535A">
              <w:rPr>
                <w:b/>
                <w:bCs/>
                <w:sz w:val="22"/>
                <w:szCs w:val="22"/>
              </w:rPr>
              <w:t>.</w:t>
            </w:r>
          </w:p>
        </w:tc>
      </w:tr>
    </w:tbl>
    <w:p w14:paraId="2FEDC9B4" w14:textId="77777777" w:rsidR="009B1CD0" w:rsidRDefault="009B1CD0" w:rsidP="006C4338">
      <w:pPr>
        <w:tabs>
          <w:tab w:val="left" w:pos="851"/>
        </w:tabs>
      </w:pPr>
    </w:p>
    <w:p w14:paraId="08C0580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5FED68B"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2C797AF3" w14:textId="77777777" w:rsidR="009B1CD0" w:rsidRDefault="009B1CD0" w:rsidP="009B45B9">
      <w:pPr>
        <w:pStyle w:val="Titre1"/>
        <w:tabs>
          <w:tab w:val="left" w:pos="851"/>
        </w:tabs>
        <w:ind w:left="0"/>
        <w:jc w:val="both"/>
        <w:rPr>
          <w:rFonts w:ascii="Arial" w:hAnsi="Arial" w:cs="Arial"/>
        </w:rPr>
      </w:pPr>
    </w:p>
    <w:p w14:paraId="667B88F9" w14:textId="77777777" w:rsidR="008C535A" w:rsidRPr="008C535A" w:rsidRDefault="008C535A" w:rsidP="008C535A">
      <w:pPr>
        <w:pStyle w:val="En-tte"/>
        <w:tabs>
          <w:tab w:val="left" w:pos="851"/>
        </w:tabs>
        <w:jc w:val="both"/>
        <w:rPr>
          <w:rFonts w:ascii="Arial" w:hAnsi="Arial" w:cs="Arial"/>
        </w:rPr>
      </w:pPr>
      <w:r w:rsidRPr="008C535A">
        <w:rPr>
          <w:rFonts w:ascii="Arial" w:hAnsi="Arial" w:cs="Arial"/>
        </w:rPr>
        <w:t xml:space="preserve">Chambre de commerce et d’Industrie du Loiret </w:t>
      </w:r>
    </w:p>
    <w:p w14:paraId="2C42A4CE" w14:textId="77777777" w:rsidR="008C535A" w:rsidRPr="008C535A" w:rsidRDefault="008C535A" w:rsidP="008C535A">
      <w:pPr>
        <w:pStyle w:val="En-tte"/>
        <w:tabs>
          <w:tab w:val="left" w:pos="851"/>
        </w:tabs>
        <w:jc w:val="both"/>
        <w:rPr>
          <w:rFonts w:ascii="Arial" w:hAnsi="Arial" w:cs="Arial"/>
        </w:rPr>
      </w:pPr>
      <w:r w:rsidRPr="008C535A">
        <w:rPr>
          <w:rFonts w:ascii="Arial" w:hAnsi="Arial" w:cs="Arial"/>
        </w:rPr>
        <w:t xml:space="preserve">1 Place </w:t>
      </w:r>
      <w:proofErr w:type="spellStart"/>
      <w:r w:rsidRPr="008C535A">
        <w:rPr>
          <w:rFonts w:ascii="Arial" w:hAnsi="Arial" w:cs="Arial"/>
        </w:rPr>
        <w:t>Rivierre-Casalis</w:t>
      </w:r>
      <w:proofErr w:type="spellEnd"/>
    </w:p>
    <w:p w14:paraId="4B6E77B2" w14:textId="13B93F57" w:rsidR="009B1CD0" w:rsidRDefault="008C535A" w:rsidP="008C535A">
      <w:pPr>
        <w:pStyle w:val="En-tte"/>
        <w:tabs>
          <w:tab w:val="clear" w:pos="4536"/>
          <w:tab w:val="clear" w:pos="9072"/>
          <w:tab w:val="left" w:pos="851"/>
        </w:tabs>
        <w:jc w:val="both"/>
        <w:rPr>
          <w:rFonts w:ascii="Arial" w:hAnsi="Arial" w:cs="Arial"/>
        </w:rPr>
      </w:pPr>
      <w:r w:rsidRPr="008C535A">
        <w:rPr>
          <w:rFonts w:ascii="Arial" w:hAnsi="Arial" w:cs="Arial"/>
        </w:rPr>
        <w:t>45400 Fleury-les-Aubrais</w:t>
      </w:r>
    </w:p>
    <w:p w14:paraId="67F2C313" w14:textId="77777777" w:rsidR="009B1CD0" w:rsidRDefault="009B1CD0" w:rsidP="006F3DF9">
      <w:pPr>
        <w:pStyle w:val="En-tte"/>
        <w:tabs>
          <w:tab w:val="clear" w:pos="4536"/>
          <w:tab w:val="clear" w:pos="9072"/>
          <w:tab w:val="left" w:pos="851"/>
        </w:tabs>
        <w:jc w:val="both"/>
        <w:rPr>
          <w:rFonts w:ascii="Arial" w:hAnsi="Arial" w:cs="Arial"/>
        </w:rPr>
      </w:pPr>
    </w:p>
    <w:p w14:paraId="53AD5F60" w14:textId="77777777" w:rsidR="009B1CD0" w:rsidRDefault="009B1CD0" w:rsidP="005846FB">
      <w:pPr>
        <w:pStyle w:val="En-tte"/>
        <w:tabs>
          <w:tab w:val="clear" w:pos="4536"/>
          <w:tab w:val="clear" w:pos="9072"/>
          <w:tab w:val="left" w:pos="851"/>
        </w:tabs>
        <w:jc w:val="both"/>
        <w:rPr>
          <w:rFonts w:ascii="Arial" w:hAnsi="Arial" w:cs="Arial"/>
        </w:rPr>
      </w:pPr>
    </w:p>
    <w:p w14:paraId="3D30DAC3"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6455278"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C798115" w14:textId="77777777" w:rsidR="009B1CD0" w:rsidRDefault="009B1CD0" w:rsidP="0083205E">
      <w:pPr>
        <w:tabs>
          <w:tab w:val="left" w:pos="851"/>
        </w:tabs>
        <w:jc w:val="both"/>
        <w:rPr>
          <w:rFonts w:ascii="Arial" w:hAnsi="Arial" w:cs="Arial"/>
        </w:rPr>
      </w:pPr>
    </w:p>
    <w:p w14:paraId="05732863" w14:textId="774DF96C" w:rsidR="009B1CD0" w:rsidRDefault="008C535A" w:rsidP="00934503">
      <w:pPr>
        <w:tabs>
          <w:tab w:val="left" w:pos="851"/>
        </w:tabs>
        <w:jc w:val="both"/>
        <w:rPr>
          <w:rFonts w:ascii="Arial" w:hAnsi="Arial" w:cs="Arial"/>
        </w:rPr>
      </w:pPr>
      <w:r w:rsidRPr="008C535A">
        <w:rPr>
          <w:rFonts w:ascii="Arial" w:hAnsi="Arial" w:cs="Arial"/>
        </w:rPr>
        <w:t xml:space="preserve">Le président de la CCI du Loiret est Philippe </w:t>
      </w:r>
      <w:proofErr w:type="spellStart"/>
      <w:r w:rsidRPr="008C535A">
        <w:rPr>
          <w:rFonts w:ascii="Arial" w:hAnsi="Arial" w:cs="Arial"/>
        </w:rPr>
        <w:t>Gobinet</w:t>
      </w:r>
      <w:proofErr w:type="spellEnd"/>
    </w:p>
    <w:p w14:paraId="4CCAD980" w14:textId="77777777" w:rsidR="008C535A" w:rsidRDefault="008C535A" w:rsidP="00934503">
      <w:pPr>
        <w:tabs>
          <w:tab w:val="left" w:pos="851"/>
        </w:tabs>
        <w:jc w:val="both"/>
        <w:rPr>
          <w:rFonts w:ascii="Arial" w:hAnsi="Arial" w:cs="Arial"/>
        </w:rPr>
      </w:pPr>
    </w:p>
    <w:p w14:paraId="710089DC" w14:textId="77777777" w:rsidR="009B1CD0" w:rsidRDefault="009B1CD0" w:rsidP="009B45B9">
      <w:pPr>
        <w:tabs>
          <w:tab w:val="left" w:pos="851"/>
        </w:tabs>
        <w:jc w:val="both"/>
        <w:rPr>
          <w:rFonts w:ascii="Arial" w:hAnsi="Arial" w:cs="Arial"/>
        </w:rPr>
      </w:pPr>
    </w:p>
    <w:p w14:paraId="3CB5A2E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F3733A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6AFC72A" w14:textId="77777777" w:rsidR="008C535A" w:rsidRDefault="008C535A" w:rsidP="009B45B9">
      <w:pPr>
        <w:tabs>
          <w:tab w:val="left" w:pos="851"/>
        </w:tabs>
        <w:jc w:val="both"/>
        <w:rPr>
          <w:rFonts w:ascii="Arial" w:hAnsi="Arial" w:cs="Arial"/>
        </w:rPr>
      </w:pPr>
    </w:p>
    <w:p w14:paraId="23C4C524" w14:textId="38EF12C4" w:rsidR="009B1CD0" w:rsidRDefault="008C535A" w:rsidP="009B45B9">
      <w:pPr>
        <w:tabs>
          <w:tab w:val="left" w:pos="851"/>
        </w:tabs>
        <w:jc w:val="both"/>
        <w:rPr>
          <w:rFonts w:ascii="Arial" w:hAnsi="Arial" w:cs="Arial"/>
        </w:rPr>
      </w:pPr>
      <w:r w:rsidRPr="008C535A">
        <w:rPr>
          <w:rFonts w:ascii="Arial" w:hAnsi="Arial" w:cs="Arial"/>
        </w:rPr>
        <w:t xml:space="preserve">Le président de la CCI du Loiret est Philippe </w:t>
      </w:r>
      <w:proofErr w:type="spellStart"/>
      <w:r w:rsidRPr="008C535A">
        <w:rPr>
          <w:rFonts w:ascii="Arial" w:hAnsi="Arial" w:cs="Arial"/>
        </w:rPr>
        <w:t>Gobinet</w:t>
      </w:r>
      <w:proofErr w:type="spellEnd"/>
    </w:p>
    <w:p w14:paraId="4ECBB026" w14:textId="77777777" w:rsidR="001C40C0" w:rsidRDefault="001C40C0" w:rsidP="009B45B9">
      <w:pPr>
        <w:tabs>
          <w:tab w:val="left" w:pos="851"/>
        </w:tabs>
        <w:jc w:val="both"/>
        <w:rPr>
          <w:rFonts w:ascii="Arial" w:hAnsi="Arial" w:cs="Arial"/>
        </w:rPr>
      </w:pPr>
    </w:p>
    <w:p w14:paraId="75DEC5F8"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E5D9F1F"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8AE54FB" w14:textId="2A414559" w:rsidR="009B1CD0" w:rsidRDefault="008C535A" w:rsidP="009B45B9">
      <w:pPr>
        <w:pStyle w:val="fcase2metab"/>
        <w:rPr>
          <w:rFonts w:ascii="Arial" w:hAnsi="Arial" w:cs="Arial"/>
        </w:rPr>
      </w:pPr>
      <w:r>
        <w:rPr>
          <w:rFonts w:ascii="Arial" w:hAnsi="Arial" w:cs="Arial"/>
        </w:rPr>
        <w:t>Sans objet.</w:t>
      </w:r>
    </w:p>
    <w:p w14:paraId="660C3319" w14:textId="77777777" w:rsidR="009B1CD0" w:rsidRDefault="009B1CD0" w:rsidP="009B45B9">
      <w:pPr>
        <w:pStyle w:val="fcase2metab"/>
        <w:ind w:left="0" w:firstLine="0"/>
        <w:rPr>
          <w:rFonts w:ascii="Arial" w:hAnsi="Arial" w:cs="Arial"/>
        </w:rPr>
      </w:pPr>
    </w:p>
    <w:p w14:paraId="7D11241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76BFFAA2" w14:textId="77777777" w:rsidR="008C535A" w:rsidRDefault="008C535A" w:rsidP="008C535A">
      <w:pPr>
        <w:pStyle w:val="fcase2metab"/>
        <w:rPr>
          <w:rFonts w:ascii="Arial" w:hAnsi="Arial" w:cs="Arial"/>
        </w:rPr>
      </w:pPr>
      <w:r>
        <w:rPr>
          <w:rFonts w:ascii="Arial" w:hAnsi="Arial" w:cs="Arial"/>
        </w:rPr>
        <w:t>Sans objet.</w:t>
      </w:r>
    </w:p>
    <w:p w14:paraId="39530333" w14:textId="77777777" w:rsidR="009B1CD0" w:rsidRDefault="009B1CD0" w:rsidP="009B45B9">
      <w:pPr>
        <w:tabs>
          <w:tab w:val="left" w:pos="851"/>
        </w:tabs>
        <w:rPr>
          <w:rFonts w:ascii="Arial" w:hAnsi="Arial" w:cs="Arial"/>
        </w:rPr>
      </w:pPr>
    </w:p>
    <w:p w14:paraId="06298F80" w14:textId="77777777" w:rsidR="008C535A" w:rsidRDefault="008C535A" w:rsidP="009B45B9">
      <w:pPr>
        <w:tabs>
          <w:tab w:val="left" w:pos="851"/>
        </w:tabs>
        <w:rPr>
          <w:rFonts w:ascii="Arial" w:hAnsi="Arial" w:cs="Arial"/>
        </w:rPr>
      </w:pPr>
    </w:p>
    <w:p w14:paraId="68BA3CF9" w14:textId="77777777" w:rsidR="008C535A" w:rsidRDefault="008C535A" w:rsidP="009B45B9">
      <w:pPr>
        <w:tabs>
          <w:tab w:val="left" w:pos="851"/>
        </w:tabs>
        <w:rPr>
          <w:rFonts w:ascii="Arial" w:hAnsi="Arial" w:cs="Arial"/>
        </w:rPr>
      </w:pPr>
    </w:p>
    <w:p w14:paraId="6BA24CD0" w14:textId="77777777" w:rsidR="008C535A" w:rsidRDefault="008C535A" w:rsidP="009B45B9">
      <w:pPr>
        <w:tabs>
          <w:tab w:val="left" w:pos="851"/>
        </w:tabs>
        <w:rPr>
          <w:rFonts w:ascii="Arial" w:hAnsi="Arial" w:cs="Arial"/>
        </w:rPr>
      </w:pPr>
    </w:p>
    <w:p w14:paraId="40AE864E"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026342D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50715A8" w14:textId="77777777" w:rsidR="009B1CD0" w:rsidRDefault="009B1CD0" w:rsidP="009B45B9">
      <w:pPr>
        <w:tabs>
          <w:tab w:val="left" w:pos="851"/>
        </w:tabs>
        <w:rPr>
          <w:rFonts w:ascii="Arial" w:hAnsi="Arial" w:cs="Arial"/>
        </w:rPr>
      </w:pPr>
    </w:p>
    <w:p w14:paraId="6BD69DAE" w14:textId="77777777" w:rsidR="009B1CD0" w:rsidRDefault="009B1CD0" w:rsidP="009B45B9">
      <w:pPr>
        <w:tabs>
          <w:tab w:val="left" w:pos="851"/>
        </w:tabs>
        <w:rPr>
          <w:rFonts w:ascii="Arial" w:hAnsi="Arial" w:cs="Arial"/>
        </w:rPr>
      </w:pPr>
    </w:p>
    <w:p w14:paraId="236C1047" w14:textId="77777777" w:rsidR="009B1CD0" w:rsidRDefault="009B1CD0" w:rsidP="009B45B9">
      <w:pPr>
        <w:tabs>
          <w:tab w:val="left" w:pos="851"/>
        </w:tabs>
        <w:rPr>
          <w:rFonts w:ascii="Arial" w:hAnsi="Arial" w:cs="Arial"/>
        </w:rPr>
      </w:pPr>
    </w:p>
    <w:p w14:paraId="03B93536" w14:textId="77777777" w:rsidR="001C40C0" w:rsidRDefault="001C40C0" w:rsidP="009B45B9">
      <w:pPr>
        <w:tabs>
          <w:tab w:val="left" w:pos="851"/>
        </w:tabs>
        <w:rPr>
          <w:rFonts w:ascii="Arial" w:hAnsi="Arial" w:cs="Arial"/>
        </w:rPr>
      </w:pPr>
    </w:p>
    <w:p w14:paraId="733AFBAE" w14:textId="77777777" w:rsidR="009B1CD0" w:rsidRDefault="009B1CD0" w:rsidP="009B45B9">
      <w:pPr>
        <w:tabs>
          <w:tab w:val="left" w:pos="851"/>
        </w:tabs>
        <w:rPr>
          <w:rFonts w:ascii="Arial" w:hAnsi="Arial" w:cs="Arial"/>
        </w:rPr>
      </w:pPr>
    </w:p>
    <w:p w14:paraId="38D642B7" w14:textId="77777777" w:rsidR="009B1CD0" w:rsidRDefault="009B1CD0" w:rsidP="009B45B9">
      <w:pPr>
        <w:tabs>
          <w:tab w:val="left" w:pos="851"/>
        </w:tabs>
        <w:rPr>
          <w:rFonts w:ascii="Arial" w:hAnsi="Arial" w:cs="Arial"/>
        </w:rPr>
      </w:pPr>
    </w:p>
    <w:p w14:paraId="0ECA2DBE"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7D497B88" w14:textId="77777777" w:rsidR="009B1CD0" w:rsidRDefault="009B1CD0" w:rsidP="009B45B9">
      <w:pPr>
        <w:tabs>
          <w:tab w:val="left" w:pos="851"/>
        </w:tabs>
      </w:pPr>
    </w:p>
    <w:p w14:paraId="07150260" w14:textId="77777777" w:rsidR="009B1CD0" w:rsidRDefault="009B1CD0" w:rsidP="009B45B9">
      <w:pPr>
        <w:tabs>
          <w:tab w:val="left" w:pos="851"/>
        </w:tabs>
      </w:pPr>
    </w:p>
    <w:p w14:paraId="4C08DAFD" w14:textId="77777777" w:rsidR="009B1CD0" w:rsidRDefault="009B1CD0" w:rsidP="009B45B9">
      <w:pPr>
        <w:tabs>
          <w:tab w:val="left" w:pos="851"/>
        </w:tabs>
      </w:pPr>
    </w:p>
    <w:p w14:paraId="0AC60C02" w14:textId="77777777" w:rsidR="009B1CD0" w:rsidRDefault="009B1CD0" w:rsidP="009B45B9">
      <w:pPr>
        <w:tabs>
          <w:tab w:val="left" w:pos="851"/>
        </w:tabs>
      </w:pPr>
    </w:p>
    <w:p w14:paraId="6AC75203"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BA21A26"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4D214B9" w14:textId="77777777" w:rsidR="009B1CD0" w:rsidRDefault="009B1CD0" w:rsidP="009B45B9">
      <w:pPr>
        <w:tabs>
          <w:tab w:val="left" w:pos="851"/>
        </w:tabs>
        <w:jc w:val="both"/>
      </w:pPr>
    </w:p>
    <w:p w14:paraId="5A71CCDB" w14:textId="77777777" w:rsidR="009B1CD0" w:rsidRDefault="009B1CD0" w:rsidP="009B45B9">
      <w:pPr>
        <w:tabs>
          <w:tab w:val="left" w:pos="851"/>
        </w:tabs>
        <w:jc w:val="both"/>
      </w:pPr>
    </w:p>
    <w:p w14:paraId="5ACCCA9E" w14:textId="77777777" w:rsidR="009B1CD0" w:rsidRDefault="009B1CD0" w:rsidP="009B45B9">
      <w:pPr>
        <w:tabs>
          <w:tab w:val="left" w:pos="851"/>
        </w:tabs>
        <w:jc w:val="both"/>
      </w:pPr>
    </w:p>
    <w:p w14:paraId="7D860029" w14:textId="77777777" w:rsidR="002C2CA3" w:rsidRDefault="002C2CA3" w:rsidP="009B45B9">
      <w:pPr>
        <w:tabs>
          <w:tab w:val="left" w:pos="851"/>
        </w:tabs>
        <w:jc w:val="both"/>
      </w:pPr>
    </w:p>
    <w:p w14:paraId="18C13343" w14:textId="77777777" w:rsidR="002C2CA3" w:rsidRDefault="002C2CA3" w:rsidP="009B45B9">
      <w:pPr>
        <w:tabs>
          <w:tab w:val="left" w:pos="851"/>
        </w:tabs>
        <w:jc w:val="both"/>
      </w:pPr>
    </w:p>
    <w:p w14:paraId="46D84950" w14:textId="77777777" w:rsidR="002C2CA3" w:rsidRDefault="002C2CA3" w:rsidP="009B45B9">
      <w:pPr>
        <w:tabs>
          <w:tab w:val="left" w:pos="851"/>
        </w:tabs>
        <w:jc w:val="both"/>
      </w:pPr>
    </w:p>
    <w:p w14:paraId="72814FD6" w14:textId="77777777" w:rsidR="008B2A38" w:rsidRDefault="008B2A38" w:rsidP="009B45B9">
      <w:pPr>
        <w:tabs>
          <w:tab w:val="left" w:pos="851"/>
        </w:tabs>
        <w:jc w:val="both"/>
      </w:pPr>
    </w:p>
    <w:p w14:paraId="65E0B369" w14:textId="77777777" w:rsidR="001C40C0" w:rsidRDefault="001C40C0" w:rsidP="009B45B9">
      <w:pPr>
        <w:tabs>
          <w:tab w:val="left" w:pos="851"/>
        </w:tabs>
        <w:rPr>
          <w:rFonts w:ascii="Arial" w:hAnsi="Arial" w:cs="Arial"/>
        </w:rPr>
      </w:pPr>
    </w:p>
    <w:p w14:paraId="784FA7EC" w14:textId="77777777" w:rsidR="008B2A38" w:rsidRDefault="008B2A38" w:rsidP="009B45B9">
      <w:pPr>
        <w:tabs>
          <w:tab w:val="left" w:pos="851"/>
        </w:tabs>
        <w:rPr>
          <w:rFonts w:ascii="Arial" w:hAnsi="Arial" w:cs="Arial"/>
        </w:rPr>
      </w:pPr>
    </w:p>
    <w:p w14:paraId="22E9EE57" w14:textId="77777777" w:rsidR="003A7270" w:rsidRDefault="003A7270" w:rsidP="009B45B9">
      <w:pPr>
        <w:tabs>
          <w:tab w:val="left" w:pos="851"/>
        </w:tabs>
        <w:rPr>
          <w:rFonts w:ascii="Arial" w:hAnsi="Arial" w:cs="Arial"/>
        </w:rPr>
      </w:pPr>
    </w:p>
    <w:p w14:paraId="03693EC6" w14:textId="77777777" w:rsidR="003A7270" w:rsidRDefault="003A7270" w:rsidP="009B45B9">
      <w:pPr>
        <w:tabs>
          <w:tab w:val="left" w:pos="851"/>
        </w:tabs>
        <w:rPr>
          <w:rFonts w:ascii="Arial" w:hAnsi="Arial" w:cs="Arial"/>
        </w:rPr>
      </w:pPr>
    </w:p>
    <w:p w14:paraId="66B7B04E" w14:textId="3DFF1E00" w:rsidR="009B1CD0" w:rsidRDefault="009B1CD0" w:rsidP="009B45B9">
      <w:pPr>
        <w:tabs>
          <w:tab w:val="left" w:pos="851"/>
          <w:tab w:val="left" w:pos="3402"/>
        </w:tabs>
        <w:spacing w:before="120" w:after="120"/>
        <w:jc w:val="both"/>
        <w:rPr>
          <w:rFonts w:ascii="Arial" w:hAnsi="Arial" w:cs="Arial"/>
        </w:rPr>
      </w:pPr>
    </w:p>
    <w:p w14:paraId="3E3ABB85" w14:textId="77777777" w:rsidR="008C535A" w:rsidRPr="008C535A" w:rsidRDefault="008C535A" w:rsidP="008C535A"/>
    <w:p w14:paraId="12303BB0" w14:textId="77777777" w:rsidR="008C535A" w:rsidRPr="008C535A" w:rsidRDefault="008C535A" w:rsidP="008C535A"/>
    <w:p w14:paraId="2E236775" w14:textId="77777777" w:rsidR="008C535A" w:rsidRPr="008C535A" w:rsidRDefault="008C535A" w:rsidP="008C535A"/>
    <w:p w14:paraId="2A16E237" w14:textId="77777777" w:rsidR="008C535A" w:rsidRPr="008C535A" w:rsidRDefault="008C535A" w:rsidP="008C535A"/>
    <w:p w14:paraId="21422046" w14:textId="77777777" w:rsidR="008C535A" w:rsidRPr="008C535A" w:rsidRDefault="008C535A" w:rsidP="008C535A"/>
    <w:p w14:paraId="366EB61A" w14:textId="77777777" w:rsidR="008C535A" w:rsidRPr="008C535A" w:rsidRDefault="008C535A" w:rsidP="008C535A"/>
    <w:p w14:paraId="3136869F" w14:textId="77777777" w:rsidR="008C535A" w:rsidRPr="008C535A" w:rsidRDefault="008C535A" w:rsidP="008C535A"/>
    <w:p w14:paraId="44C5B871" w14:textId="77777777" w:rsidR="008C535A" w:rsidRPr="008C535A" w:rsidRDefault="008C535A" w:rsidP="008C535A"/>
    <w:p w14:paraId="1F4D8D72" w14:textId="77777777" w:rsidR="008C535A" w:rsidRPr="008C535A" w:rsidRDefault="008C535A" w:rsidP="008C535A"/>
    <w:p w14:paraId="6909555C" w14:textId="77777777" w:rsidR="008C535A" w:rsidRPr="008C535A" w:rsidRDefault="008C535A" w:rsidP="008C535A"/>
    <w:p w14:paraId="323B2B49" w14:textId="77777777" w:rsidR="008C535A" w:rsidRPr="008C535A" w:rsidRDefault="008C535A" w:rsidP="008C535A"/>
    <w:p w14:paraId="2BF2227F" w14:textId="77777777" w:rsidR="008C535A" w:rsidRPr="008C535A" w:rsidRDefault="008C535A" w:rsidP="008C535A"/>
    <w:p w14:paraId="50DFD476" w14:textId="77777777" w:rsidR="008C535A" w:rsidRPr="008C535A" w:rsidRDefault="008C535A" w:rsidP="008C535A"/>
    <w:p w14:paraId="68FBA110" w14:textId="77777777" w:rsidR="008C535A" w:rsidRPr="008C535A" w:rsidRDefault="008C535A" w:rsidP="008C535A"/>
    <w:p w14:paraId="0AFB84D8" w14:textId="77777777" w:rsidR="008C535A" w:rsidRDefault="008C535A" w:rsidP="008C535A">
      <w:pPr>
        <w:rPr>
          <w:rFonts w:ascii="Arial" w:hAnsi="Arial" w:cs="Arial"/>
        </w:rPr>
      </w:pPr>
    </w:p>
    <w:p w14:paraId="786C366B" w14:textId="77777777" w:rsidR="008C535A" w:rsidRDefault="008C535A" w:rsidP="008C535A">
      <w:pPr>
        <w:rPr>
          <w:rFonts w:ascii="Arial" w:hAnsi="Arial" w:cs="Arial"/>
        </w:rPr>
      </w:pPr>
    </w:p>
    <w:p w14:paraId="7C42729D" w14:textId="1C33FA28" w:rsidR="008C535A" w:rsidRPr="008C535A" w:rsidRDefault="008C535A" w:rsidP="008C535A">
      <w:pPr>
        <w:tabs>
          <w:tab w:val="left" w:pos="3252"/>
        </w:tabs>
      </w:pPr>
      <w:r>
        <w:tab/>
      </w:r>
    </w:p>
    <w:sectPr w:rsidR="008C535A" w:rsidRPr="008C53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81755" w14:textId="77777777" w:rsidR="00662A86" w:rsidRDefault="00662A86">
      <w:r>
        <w:separator/>
      </w:r>
    </w:p>
  </w:endnote>
  <w:endnote w:type="continuationSeparator" w:id="0">
    <w:p w14:paraId="071BC2D9"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5AB9F51" w14:textId="77777777" w:rsidTr="0083205E">
      <w:trPr>
        <w:tblHeader/>
      </w:trPr>
      <w:tc>
        <w:tcPr>
          <w:tcW w:w="2906" w:type="dxa"/>
          <w:shd w:val="clear" w:color="auto" w:fill="66CCFF"/>
        </w:tcPr>
        <w:p w14:paraId="040EB907" w14:textId="77777777" w:rsidR="005824AE" w:rsidRPr="008C535A" w:rsidRDefault="005824AE" w:rsidP="009B45B9">
          <w:pPr>
            <w:ind w:right="-638"/>
            <w:rPr>
              <w:rFonts w:ascii="Arial" w:hAnsi="Arial" w:cs="Arial"/>
              <w:b/>
            </w:rPr>
          </w:pPr>
          <w:r w:rsidRPr="008C535A">
            <w:rPr>
              <w:rFonts w:ascii="Arial" w:hAnsi="Arial" w:cs="Arial"/>
              <w:b/>
            </w:rPr>
            <w:t>ATTRI1 – Acte d’engagement</w:t>
          </w:r>
        </w:p>
      </w:tc>
      <w:tc>
        <w:tcPr>
          <w:tcW w:w="5528" w:type="dxa"/>
          <w:shd w:val="clear" w:color="auto" w:fill="66CCFF"/>
        </w:tcPr>
        <w:p w14:paraId="43DCF279" w14:textId="15477ED8" w:rsidR="005824AE" w:rsidRPr="008C535A" w:rsidRDefault="008C535A" w:rsidP="00FE48C9">
          <w:pPr>
            <w:jc w:val="center"/>
            <w:rPr>
              <w:rFonts w:ascii="Arial" w:hAnsi="Arial" w:cs="Arial"/>
              <w:b/>
            </w:rPr>
          </w:pPr>
          <w:r w:rsidRPr="008C535A">
            <w:rPr>
              <w:rFonts w:ascii="Arial" w:hAnsi="Arial" w:cs="Arial"/>
              <w:b/>
            </w:rPr>
            <w:t xml:space="preserve">2025-0575 </w:t>
          </w:r>
          <w:r w:rsidRPr="008C535A">
            <w:rPr>
              <w:rFonts w:ascii="Arial" w:hAnsi="Arial" w:cs="Arial"/>
              <w:b/>
            </w:rPr>
            <w:t>Maintenance des Installations de Chauffage – Ventilation – Climatisation (CVC)</w:t>
          </w:r>
        </w:p>
      </w:tc>
      <w:tc>
        <w:tcPr>
          <w:tcW w:w="896" w:type="dxa"/>
          <w:shd w:val="clear" w:color="auto" w:fill="66CCFF"/>
        </w:tcPr>
        <w:p w14:paraId="0E4ED6E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1968E8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07E645CF" w14:textId="77777777" w:rsidR="005824AE" w:rsidRDefault="005824AE">
          <w:pPr>
            <w:jc w:val="center"/>
          </w:pPr>
          <w:r>
            <w:rPr>
              <w:rFonts w:ascii="Arial" w:hAnsi="Arial" w:cs="Arial"/>
              <w:b/>
            </w:rPr>
            <w:t>/</w:t>
          </w:r>
        </w:p>
      </w:tc>
      <w:tc>
        <w:tcPr>
          <w:tcW w:w="544" w:type="dxa"/>
          <w:shd w:val="clear" w:color="auto" w:fill="66CCFF"/>
        </w:tcPr>
        <w:p w14:paraId="2810C03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440BBCA2" w14:textId="5920C261"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47D98" w14:textId="77777777" w:rsidR="00662A86" w:rsidRDefault="00662A86">
      <w:r>
        <w:separator/>
      </w:r>
    </w:p>
  </w:footnote>
  <w:footnote w:type="continuationSeparator" w:id="0">
    <w:p w14:paraId="449CE800" w14:textId="77777777" w:rsidR="00662A86" w:rsidRDefault="00662A86">
      <w:r>
        <w:continuationSeparator/>
      </w:r>
    </w:p>
  </w:footnote>
  <w:footnote w:id="1">
    <w:p w14:paraId="20B27B2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A2B9FD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6A10EE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337853973">
    <w:abstractNumId w:val="0"/>
  </w:num>
  <w:num w:numId="2" w16cid:durableId="1534999662">
    <w:abstractNumId w:val="1"/>
  </w:num>
  <w:num w:numId="3" w16cid:durableId="2110271600">
    <w:abstractNumId w:val="2"/>
  </w:num>
  <w:num w:numId="4" w16cid:durableId="6833130">
    <w:abstractNumId w:val="4"/>
  </w:num>
  <w:num w:numId="5" w16cid:durableId="532546943">
    <w:abstractNumId w:val="3"/>
  </w:num>
  <w:num w:numId="6" w16cid:durableId="20115671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5F52F4"/>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8C535A"/>
    <w:rsid w:val="00930A5C"/>
    <w:rsid w:val="00931F69"/>
    <w:rsid w:val="00934503"/>
    <w:rsid w:val="00972598"/>
    <w:rsid w:val="00983FF3"/>
    <w:rsid w:val="009B1CD0"/>
    <w:rsid w:val="009B45B9"/>
    <w:rsid w:val="009C4738"/>
    <w:rsid w:val="009D661E"/>
    <w:rsid w:val="00A34D04"/>
    <w:rsid w:val="00AE7831"/>
    <w:rsid w:val="00B02608"/>
    <w:rsid w:val="00B0289C"/>
    <w:rsid w:val="00B054DA"/>
    <w:rsid w:val="00B87564"/>
    <w:rsid w:val="00BA2BE6"/>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7CD63C73"/>
  <w15:chartTrackingRefBased/>
  <w15:docId w15:val="{55F35F20-DC44-4B42-9503-B96893EBD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BA2BE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6</Pages>
  <Words>2293</Words>
  <Characters>12616</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14880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MATOS Sarah</cp:lastModifiedBy>
  <cp:revision>3</cp:revision>
  <cp:lastPrinted>2016-11-04T12:53:00Z</cp:lastPrinted>
  <dcterms:created xsi:type="dcterms:W3CDTF">2025-10-31T15:01:00Z</dcterms:created>
  <dcterms:modified xsi:type="dcterms:W3CDTF">2025-10-31T15:34:00Z</dcterms:modified>
</cp:coreProperties>
</file>